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D3C4B5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80043">
        <w:rPr>
          <w:rFonts w:ascii="Garamond" w:hAnsi="Garamond"/>
          <w:sz w:val="24"/>
          <w:szCs w:val="24"/>
        </w:rPr>
        <w:t>1</w:t>
      </w:r>
      <w:r w:rsidR="00051266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4DDBA5CA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51266" w:rsidRPr="00895A0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https://zakazky.zcu.cz/contract_display_4596.html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447630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1266">
        <w:rPr>
          <w:rFonts w:ascii="Garamond" w:hAnsi="Garamond" w:cs="Arial"/>
          <w:b/>
          <w:sz w:val="22"/>
          <w:szCs w:val="22"/>
        </w:rPr>
        <w:t>0</w:t>
      </w:r>
      <w:r w:rsidR="00480043">
        <w:rPr>
          <w:rFonts w:ascii="Garamond" w:hAnsi="Garamond" w:cs="Arial"/>
          <w:b/>
          <w:sz w:val="22"/>
          <w:szCs w:val="22"/>
        </w:rPr>
        <w:t>7.0</w:t>
      </w:r>
      <w:r w:rsidR="00051266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051266">
        <w:rPr>
          <w:rFonts w:ascii="Garamond" w:hAnsi="Garamond" w:cs="Arial"/>
          <w:b/>
          <w:sz w:val="22"/>
          <w:szCs w:val="22"/>
        </w:rPr>
        <w:t>10</w:t>
      </w:r>
      <w:bookmarkStart w:id="1" w:name="_GoBack"/>
      <w:bookmarkEnd w:id="1"/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A24BDB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lastRenderedPageBreak/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14AFE" w14:textId="77777777" w:rsidR="007D6FC6" w:rsidRDefault="007D6FC6" w:rsidP="00795AAC">
      <w:r>
        <w:separator/>
      </w:r>
    </w:p>
  </w:endnote>
  <w:endnote w:type="continuationSeparator" w:id="0">
    <w:p w14:paraId="4B2AF548" w14:textId="77777777" w:rsidR="007D6FC6" w:rsidRDefault="007D6FC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65C78" w14:textId="77777777" w:rsidR="007D6FC6" w:rsidRDefault="007D6FC6" w:rsidP="00795AAC">
      <w:r>
        <w:separator/>
      </w:r>
    </w:p>
  </w:footnote>
  <w:footnote w:type="continuationSeparator" w:id="0">
    <w:p w14:paraId="0E7F06A7" w14:textId="77777777" w:rsidR="007D6FC6" w:rsidRDefault="007D6FC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6FC6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9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525AA-7A8C-42EA-977A-6C28B29E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2021-04-08T07:36:00Z</dcterms:created>
  <dcterms:modified xsi:type="dcterms:W3CDTF">2021-05-26T09:56:00Z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